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3F655AA" w14:textId="5D5BB3ED" w:rsidR="00953C86" w:rsidRPr="00E4492D" w:rsidRDefault="004240D4" w:rsidP="005D5948">
      <w:pPr>
        <w:spacing w:after="0"/>
        <w:jc w:val="center"/>
        <w:rPr>
          <w:rFonts w:asciiTheme="minorHAnsi" w:hAnsiTheme="minorHAnsi"/>
          <w:bCs/>
          <w:sz w:val="24"/>
          <w:szCs w:val="24"/>
        </w:rPr>
      </w:pPr>
      <w:r w:rsidRPr="00E4492D">
        <w:rPr>
          <w:rFonts w:asciiTheme="minorHAnsi" w:hAnsiTheme="minorHAnsi" w:cstheme="minorHAnsi"/>
          <w:noProof/>
          <w:sz w:val="24"/>
          <w:szCs w:val="24"/>
        </w:rPr>
        <w:drawing>
          <wp:inline distT="0" distB="0" distL="0" distR="0" wp14:anchorId="6BE2A691" wp14:editId="116A9A73">
            <wp:extent cx="5478145" cy="708660"/>
            <wp:effectExtent l="0" t="0" r="8255" b="0"/>
            <wp:docPr id="958425831" name="Obraz 958425831" descr="logo Krajowego Plany Odbudowy, flaga Rzeczpospolitej Polskiej, flaga Unii Europejskiej z napisem Sfinansowane przez Unię Europejską Next Generation E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425831" name="Obraz 958425831" descr="logo Krajowego Plany Odbudowy, flaga Rzeczpospolitej Polskiej, flaga Unii Europejskiej z napisem Sfinansowane przez Unię Europejską Next Generation EU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410CF6" w14:textId="77777777" w:rsidR="006A7FFB" w:rsidRPr="00E4492D" w:rsidRDefault="007B233E" w:rsidP="00E4492D">
      <w:pPr>
        <w:pStyle w:val="Nagwek1"/>
        <w:jc w:val="right"/>
        <w:rPr>
          <w:rFonts w:asciiTheme="minorHAnsi" w:hAnsiTheme="minorHAnsi"/>
          <w:color w:val="auto"/>
          <w:sz w:val="24"/>
          <w:szCs w:val="24"/>
        </w:rPr>
      </w:pPr>
      <w:r w:rsidRPr="00E4492D">
        <w:rPr>
          <w:rFonts w:asciiTheme="minorHAnsi" w:hAnsiTheme="minorHAnsi"/>
          <w:color w:val="auto"/>
          <w:sz w:val="24"/>
          <w:szCs w:val="24"/>
        </w:rPr>
        <w:t xml:space="preserve">Zał. Nr </w:t>
      </w:r>
      <w:r w:rsidR="00F745EF" w:rsidRPr="00E4492D">
        <w:rPr>
          <w:rFonts w:asciiTheme="minorHAnsi" w:hAnsiTheme="minorHAnsi"/>
          <w:color w:val="auto"/>
          <w:sz w:val="24"/>
          <w:szCs w:val="24"/>
        </w:rPr>
        <w:t>3</w:t>
      </w:r>
    </w:p>
    <w:p w14:paraId="069B07AC" w14:textId="2719906F" w:rsidR="005C4E30" w:rsidRDefault="00F250B6" w:rsidP="00E4492D">
      <w:pPr>
        <w:pStyle w:val="Nagwek1"/>
        <w:jc w:val="center"/>
        <w:rPr>
          <w:rFonts w:asciiTheme="minorHAnsi" w:hAnsiTheme="minorHAnsi"/>
          <w:color w:val="auto"/>
          <w:sz w:val="24"/>
          <w:szCs w:val="24"/>
        </w:rPr>
      </w:pPr>
      <w:r w:rsidRPr="00E4492D">
        <w:rPr>
          <w:rFonts w:asciiTheme="minorHAnsi" w:hAnsiTheme="minorHAnsi"/>
          <w:color w:val="auto"/>
          <w:sz w:val="24"/>
          <w:szCs w:val="24"/>
        </w:rPr>
        <w:t xml:space="preserve">OŚWIADCZENIE </w:t>
      </w:r>
      <w:proofErr w:type="gramStart"/>
      <w:r w:rsidRPr="00E4492D">
        <w:rPr>
          <w:rFonts w:asciiTheme="minorHAnsi" w:hAnsiTheme="minorHAnsi"/>
          <w:color w:val="auto"/>
          <w:sz w:val="24"/>
          <w:szCs w:val="24"/>
        </w:rPr>
        <w:t>O</w:t>
      </w:r>
      <w:r w:rsidR="004240D4" w:rsidRPr="00E4492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E4492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5C080E" w:rsidRPr="00E4492D">
        <w:rPr>
          <w:rFonts w:asciiTheme="minorHAnsi" w:hAnsiTheme="minorHAnsi"/>
          <w:color w:val="auto"/>
          <w:sz w:val="24"/>
          <w:szCs w:val="24"/>
        </w:rPr>
        <w:t>BRAKU</w:t>
      </w:r>
      <w:proofErr w:type="gramEnd"/>
      <w:r w:rsidR="005C080E" w:rsidRPr="00E4492D">
        <w:rPr>
          <w:rFonts w:asciiTheme="minorHAnsi" w:hAnsiTheme="minorHAnsi"/>
          <w:color w:val="auto"/>
          <w:sz w:val="24"/>
          <w:szCs w:val="24"/>
        </w:rPr>
        <w:t xml:space="preserve"> POWIĄZAŃ OSOBOWYCH </w:t>
      </w:r>
      <w:r w:rsidR="001C451D" w:rsidRPr="00E4492D">
        <w:rPr>
          <w:rFonts w:asciiTheme="minorHAnsi" w:hAnsiTheme="minorHAnsi"/>
          <w:color w:val="auto"/>
          <w:sz w:val="24"/>
          <w:szCs w:val="24"/>
        </w:rPr>
        <w:t>lub</w:t>
      </w:r>
      <w:r w:rsidR="005C080E" w:rsidRPr="00E4492D">
        <w:rPr>
          <w:rFonts w:asciiTheme="minorHAnsi" w:hAnsiTheme="minorHAnsi"/>
          <w:color w:val="auto"/>
          <w:sz w:val="24"/>
          <w:szCs w:val="24"/>
        </w:rPr>
        <w:t xml:space="preserve"> KAPITAŁOWYCH</w:t>
      </w:r>
    </w:p>
    <w:p w14:paraId="572FDA1E" w14:textId="77777777" w:rsidR="00A535A8" w:rsidRPr="00A535A8" w:rsidRDefault="00A535A8" w:rsidP="00A535A8"/>
    <w:p w14:paraId="529C574D" w14:textId="2F439E1A" w:rsidR="004240D4" w:rsidRDefault="004D17C4" w:rsidP="00E4492D">
      <w:pPr>
        <w:spacing w:after="0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Nazwa firmy: </w:t>
      </w:r>
    </w:p>
    <w:p w14:paraId="1236FD31" w14:textId="77777777" w:rsidR="00594D6D" w:rsidRPr="00E4492D" w:rsidRDefault="00594D6D" w:rsidP="00E4492D">
      <w:pPr>
        <w:spacing w:after="0"/>
        <w:rPr>
          <w:rFonts w:asciiTheme="minorHAnsi" w:hAnsiTheme="minorHAnsi"/>
          <w:b/>
          <w:bCs/>
          <w:sz w:val="24"/>
          <w:szCs w:val="24"/>
        </w:rPr>
      </w:pPr>
    </w:p>
    <w:p w14:paraId="0481FDD9" w14:textId="04B2AB59" w:rsidR="002C23B4" w:rsidRPr="00E4492D" w:rsidRDefault="00EC6C54" w:rsidP="00E4492D">
      <w:pPr>
        <w:spacing w:after="0"/>
        <w:rPr>
          <w:rFonts w:asciiTheme="minorHAnsi" w:hAnsiTheme="minorHAnsi"/>
          <w:sz w:val="24"/>
          <w:szCs w:val="24"/>
        </w:rPr>
      </w:pPr>
      <w:r w:rsidRPr="00E4492D">
        <w:rPr>
          <w:rFonts w:asciiTheme="minorHAnsi" w:hAnsiTheme="minorHAnsi"/>
          <w:sz w:val="24"/>
          <w:szCs w:val="24"/>
        </w:rPr>
        <w:t>Imię i nazwisko</w:t>
      </w:r>
      <w:r w:rsidR="00C61E98" w:rsidRPr="00E4492D">
        <w:rPr>
          <w:rFonts w:asciiTheme="minorHAnsi" w:hAnsiTheme="minorHAnsi"/>
          <w:sz w:val="24"/>
          <w:szCs w:val="24"/>
        </w:rPr>
        <w:t>:</w:t>
      </w:r>
      <w:r w:rsidR="00E4492D">
        <w:rPr>
          <w:rFonts w:asciiTheme="minorHAnsi" w:hAnsiTheme="minorHAnsi"/>
          <w:sz w:val="24"/>
          <w:szCs w:val="24"/>
        </w:rPr>
        <w:t xml:space="preserve"> </w:t>
      </w:r>
      <w:r w:rsidRPr="00E4492D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</w:t>
      </w:r>
    </w:p>
    <w:p w14:paraId="09F40F54" w14:textId="36120732" w:rsidR="000D43BA" w:rsidRPr="00E4492D" w:rsidRDefault="00F95ABE" w:rsidP="00E4492D">
      <w:pPr>
        <w:spacing w:after="0"/>
        <w:rPr>
          <w:rFonts w:asciiTheme="minorHAnsi" w:hAnsiTheme="minorHAnsi"/>
          <w:b/>
          <w:bCs/>
          <w:sz w:val="24"/>
          <w:szCs w:val="24"/>
          <w:u w:val="single"/>
        </w:rPr>
      </w:pPr>
      <w:r w:rsidRPr="00E4492D">
        <w:rPr>
          <w:rFonts w:asciiTheme="minorHAnsi" w:hAnsiTheme="minorHAnsi"/>
          <w:sz w:val="24"/>
          <w:szCs w:val="24"/>
        </w:rPr>
        <w:t>Oświadczam,</w:t>
      </w:r>
      <w:r w:rsidR="002D2E6D">
        <w:rPr>
          <w:rFonts w:asciiTheme="minorHAnsi" w:hAnsiTheme="minorHAnsi"/>
          <w:sz w:val="24"/>
          <w:szCs w:val="24"/>
        </w:rPr>
        <w:t xml:space="preserve"> ani ja ani </w:t>
      </w:r>
      <w:proofErr w:type="gramStart"/>
      <w:r w:rsidR="002D2E6D">
        <w:rPr>
          <w:rFonts w:asciiTheme="minorHAnsi" w:hAnsiTheme="minorHAnsi"/>
          <w:sz w:val="24"/>
          <w:szCs w:val="24"/>
        </w:rPr>
        <w:t>Podmiot</w:t>
      </w:r>
      <w:proofErr w:type="gramEnd"/>
      <w:r w:rsidR="002D2E6D">
        <w:rPr>
          <w:rFonts w:asciiTheme="minorHAnsi" w:hAnsiTheme="minorHAnsi"/>
          <w:sz w:val="24"/>
          <w:szCs w:val="24"/>
        </w:rPr>
        <w:t xml:space="preserve"> którego </w:t>
      </w:r>
      <w:proofErr w:type="gramStart"/>
      <w:r w:rsidR="002D2E6D">
        <w:rPr>
          <w:rFonts w:asciiTheme="minorHAnsi" w:hAnsiTheme="minorHAnsi"/>
          <w:sz w:val="24"/>
          <w:szCs w:val="24"/>
        </w:rPr>
        <w:t>reprezentują</w:t>
      </w:r>
      <w:proofErr w:type="gramEnd"/>
      <w:r w:rsidR="00EF11A6" w:rsidRPr="00E4492D">
        <w:rPr>
          <w:rFonts w:asciiTheme="minorHAnsi" w:hAnsiTheme="minorHAnsi"/>
          <w:sz w:val="24"/>
          <w:szCs w:val="24"/>
        </w:rPr>
        <w:t xml:space="preserve"> że</w:t>
      </w:r>
      <w:r w:rsidR="00EF11A6" w:rsidRPr="00E4492D">
        <w:rPr>
          <w:rFonts w:asciiTheme="minorHAnsi" w:hAnsiTheme="minorHAnsi"/>
          <w:b/>
          <w:bCs/>
          <w:sz w:val="24"/>
          <w:szCs w:val="24"/>
          <w:u w:val="single"/>
        </w:rPr>
        <w:t xml:space="preserve"> </w:t>
      </w:r>
      <w:r w:rsidR="000D43BA" w:rsidRPr="00E4492D">
        <w:rPr>
          <w:rFonts w:asciiTheme="minorHAnsi" w:hAnsiTheme="minorHAnsi"/>
          <w:sz w:val="24"/>
          <w:szCs w:val="24"/>
        </w:rPr>
        <w:t>n</w:t>
      </w:r>
      <w:r w:rsidR="005C080E" w:rsidRPr="00E4492D">
        <w:rPr>
          <w:rFonts w:asciiTheme="minorHAnsi" w:hAnsiTheme="minorHAnsi"/>
          <w:sz w:val="24"/>
          <w:szCs w:val="24"/>
        </w:rPr>
        <w:t>ie jest</w:t>
      </w:r>
      <w:r w:rsidR="00EF11A6" w:rsidRPr="00E4492D">
        <w:rPr>
          <w:rFonts w:asciiTheme="minorHAnsi" w:hAnsiTheme="minorHAnsi"/>
          <w:sz w:val="24"/>
          <w:szCs w:val="24"/>
        </w:rPr>
        <w:t>em</w:t>
      </w:r>
      <w:r w:rsidR="005C080E" w:rsidRPr="00E4492D">
        <w:rPr>
          <w:rFonts w:asciiTheme="minorHAnsi" w:hAnsiTheme="minorHAnsi"/>
          <w:sz w:val="24"/>
          <w:szCs w:val="24"/>
        </w:rPr>
        <w:t xml:space="preserve"> powiązan</w:t>
      </w:r>
      <w:r w:rsidR="00EF11A6" w:rsidRPr="00E4492D">
        <w:rPr>
          <w:rFonts w:asciiTheme="minorHAnsi" w:hAnsiTheme="minorHAnsi"/>
          <w:sz w:val="24"/>
          <w:szCs w:val="24"/>
        </w:rPr>
        <w:t>y / a</w:t>
      </w:r>
      <w:r w:rsidR="005C080E" w:rsidRPr="00E4492D">
        <w:rPr>
          <w:rFonts w:asciiTheme="minorHAnsi" w:hAnsiTheme="minorHAnsi"/>
          <w:sz w:val="24"/>
          <w:szCs w:val="24"/>
        </w:rPr>
        <w:t xml:space="preserve"> z Zamawiającym lub osobami upoważnionymi do zaciągania zobowiązań</w:t>
      </w:r>
      <w:r w:rsidR="003201E1" w:rsidRPr="00E4492D">
        <w:rPr>
          <w:rFonts w:asciiTheme="minorHAnsi" w:hAnsiTheme="minorHAnsi"/>
          <w:sz w:val="24"/>
          <w:szCs w:val="24"/>
        </w:rPr>
        <w:t xml:space="preserve"> w</w:t>
      </w:r>
      <w:r w:rsidR="005C080E" w:rsidRPr="00E4492D">
        <w:rPr>
          <w:rFonts w:asciiTheme="minorHAnsi" w:hAnsiTheme="minorHAnsi"/>
          <w:sz w:val="24"/>
          <w:szCs w:val="24"/>
        </w:rPr>
        <w:t xml:space="preserve"> imieniu Zamawiającego lub osobami wykonującymi w imieniu Zamawiającego czynności związane z przygotowaniem i przeprowadzeniem procedury wyboru wykonawcy </w:t>
      </w:r>
      <w:r w:rsidR="00361273" w:rsidRPr="00E4492D">
        <w:rPr>
          <w:rFonts w:asciiTheme="minorHAnsi" w:hAnsiTheme="minorHAnsi"/>
          <w:sz w:val="24"/>
          <w:szCs w:val="24"/>
        </w:rPr>
        <w:t xml:space="preserve">osobowo lub kapitałowo </w:t>
      </w:r>
      <w:r w:rsidR="005C080E" w:rsidRPr="00E4492D">
        <w:rPr>
          <w:rFonts w:asciiTheme="minorHAnsi" w:hAnsiTheme="minorHAnsi"/>
          <w:sz w:val="24"/>
          <w:szCs w:val="24"/>
        </w:rPr>
        <w:t xml:space="preserve">w sposób polegający w szczególności na: </w:t>
      </w:r>
    </w:p>
    <w:p w14:paraId="02B14C99" w14:textId="77777777" w:rsidR="00694D36" w:rsidRPr="00694D36" w:rsidRDefault="00694D36" w:rsidP="00694D36">
      <w:pPr>
        <w:pStyle w:val="Akapitzlist"/>
        <w:widowControl w:val="0"/>
        <w:numPr>
          <w:ilvl w:val="0"/>
          <w:numId w:val="14"/>
        </w:numPr>
        <w:spacing w:before="14"/>
        <w:rPr>
          <w:spacing w:val="-4"/>
          <w:sz w:val="24"/>
          <w:szCs w:val="24"/>
        </w:rPr>
      </w:pPr>
      <w:r w:rsidRPr="00A45507">
        <w:rPr>
          <w:spacing w:val="-4"/>
          <w:sz w:val="24"/>
          <w:szCs w:val="24"/>
        </w:rPr>
        <w:t>uczestniczeniu w spółce jako wspólnik spółki cywilnej lub spółki osobowej,</w:t>
      </w:r>
      <w:r w:rsidRPr="00694D36">
        <w:rPr>
          <w:spacing w:val="-4"/>
          <w:sz w:val="24"/>
          <w:szCs w:val="24"/>
        </w:rPr>
        <w:t xml:space="preserve"> posiadaniu co najmniej 10% udziałów lub akcji (o ile niższy próg nie wynika z przepisów prawa), pełnieniu funkcji członka organu nadzorczego lub zarządzającego, prokurenta, pełnomocnika,</w:t>
      </w:r>
    </w:p>
    <w:p w14:paraId="66D42CB9" w14:textId="77777777" w:rsidR="00694D36" w:rsidRPr="00694D36" w:rsidRDefault="00694D36" w:rsidP="00694D36">
      <w:pPr>
        <w:pStyle w:val="Akapitzlist"/>
        <w:widowControl w:val="0"/>
        <w:numPr>
          <w:ilvl w:val="0"/>
          <w:numId w:val="14"/>
        </w:numPr>
        <w:spacing w:before="14"/>
        <w:rPr>
          <w:spacing w:val="-4"/>
          <w:sz w:val="24"/>
          <w:szCs w:val="24"/>
        </w:rPr>
      </w:pPr>
      <w:r w:rsidRPr="00694D36">
        <w:rPr>
          <w:rFonts w:eastAsia="Times New Roman"/>
          <w:sz w:val="24"/>
          <w:szCs w:val="24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4C49650" w14:textId="77777777" w:rsidR="00694D36" w:rsidRPr="00694D36" w:rsidRDefault="00694D36" w:rsidP="00694D36">
      <w:pPr>
        <w:pStyle w:val="Akapitzlist"/>
        <w:widowControl w:val="0"/>
        <w:numPr>
          <w:ilvl w:val="0"/>
          <w:numId w:val="14"/>
        </w:numPr>
        <w:spacing w:before="14"/>
        <w:rPr>
          <w:spacing w:val="-4"/>
          <w:sz w:val="24"/>
          <w:szCs w:val="24"/>
        </w:rPr>
      </w:pPr>
      <w:r w:rsidRPr="00694D36">
        <w:rPr>
          <w:rFonts w:eastAsia="Times New Roman"/>
          <w:sz w:val="24"/>
          <w:szCs w:val="24"/>
          <w:lang w:eastAsia="pl-PL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5C94B78B" w14:textId="77777777" w:rsidR="001B3CDE" w:rsidRPr="00E4492D" w:rsidRDefault="001B3CDE" w:rsidP="00E4492D">
      <w:pPr>
        <w:pStyle w:val="Default"/>
        <w:spacing w:line="276" w:lineRule="auto"/>
        <w:ind w:left="426"/>
        <w:rPr>
          <w:rFonts w:asciiTheme="minorHAnsi" w:hAnsiTheme="minorHAnsi" w:cs="Calibri"/>
          <w:bCs/>
        </w:rPr>
      </w:pPr>
    </w:p>
    <w:p w14:paraId="1DEE7F7D" w14:textId="77777777" w:rsidR="001B42A6" w:rsidRPr="00E4492D" w:rsidRDefault="001B42A6" w:rsidP="00E4492D">
      <w:pPr>
        <w:spacing w:after="0"/>
        <w:rPr>
          <w:rFonts w:asciiTheme="minorHAnsi" w:hAnsiTheme="minorHAnsi"/>
          <w:bCs/>
          <w:sz w:val="24"/>
          <w:szCs w:val="24"/>
        </w:rPr>
      </w:pPr>
    </w:p>
    <w:p w14:paraId="619DA42B" w14:textId="55643984" w:rsidR="002C23B4" w:rsidRPr="00E4492D" w:rsidRDefault="002C23B4" w:rsidP="00E4492D">
      <w:pPr>
        <w:spacing w:after="0"/>
        <w:rPr>
          <w:rFonts w:asciiTheme="minorHAnsi" w:hAnsiTheme="minorHAnsi"/>
          <w:bCs/>
          <w:sz w:val="20"/>
          <w:szCs w:val="20"/>
        </w:rPr>
      </w:pPr>
      <w:r w:rsidRPr="00E4492D">
        <w:rPr>
          <w:rFonts w:asciiTheme="minorHAnsi" w:hAnsiTheme="minorHAnsi"/>
          <w:bCs/>
          <w:sz w:val="20"/>
          <w:szCs w:val="20"/>
        </w:rPr>
        <w:t xml:space="preserve">…………………………….……, </w:t>
      </w:r>
      <w:r w:rsidRPr="00E4492D">
        <w:rPr>
          <w:rFonts w:asciiTheme="minorHAnsi" w:hAnsiTheme="minorHAnsi"/>
          <w:bCs/>
          <w:sz w:val="20"/>
          <w:szCs w:val="20"/>
        </w:rPr>
        <w:tab/>
      </w:r>
      <w:r w:rsidRPr="00E4492D">
        <w:rPr>
          <w:rFonts w:asciiTheme="minorHAnsi" w:hAnsiTheme="minorHAnsi"/>
          <w:bCs/>
          <w:sz w:val="20"/>
          <w:szCs w:val="20"/>
        </w:rPr>
        <w:tab/>
      </w:r>
      <w:r w:rsidRPr="00E4492D">
        <w:rPr>
          <w:rFonts w:asciiTheme="minorHAnsi" w:hAnsiTheme="minorHAnsi"/>
          <w:bCs/>
          <w:sz w:val="20"/>
          <w:szCs w:val="20"/>
        </w:rPr>
        <w:tab/>
        <w:t>…….……….……………………….……………………</w:t>
      </w:r>
    </w:p>
    <w:p w14:paraId="6060A804" w14:textId="1057D112" w:rsidR="00E4492D" w:rsidRDefault="002C23B4" w:rsidP="00E4492D">
      <w:pPr>
        <w:spacing w:after="0"/>
        <w:rPr>
          <w:rFonts w:asciiTheme="minorHAnsi" w:hAnsiTheme="minorHAnsi"/>
          <w:bCs/>
          <w:sz w:val="20"/>
          <w:szCs w:val="20"/>
        </w:rPr>
      </w:pPr>
      <w:r w:rsidRPr="00E4492D">
        <w:rPr>
          <w:rFonts w:asciiTheme="minorHAnsi" w:hAnsiTheme="minorHAnsi"/>
          <w:bCs/>
          <w:sz w:val="20"/>
          <w:szCs w:val="20"/>
        </w:rPr>
        <w:t xml:space="preserve">(Miejscowość, </w:t>
      </w:r>
      <w:proofErr w:type="gramStart"/>
      <w:r w:rsidRPr="00E4492D">
        <w:rPr>
          <w:rFonts w:asciiTheme="minorHAnsi" w:hAnsiTheme="minorHAnsi"/>
          <w:bCs/>
          <w:sz w:val="20"/>
          <w:szCs w:val="20"/>
        </w:rPr>
        <w:t xml:space="preserve">data)   </w:t>
      </w:r>
      <w:proofErr w:type="gramEnd"/>
      <w:r w:rsidRPr="00E4492D">
        <w:rPr>
          <w:rFonts w:asciiTheme="minorHAnsi" w:hAnsiTheme="minorHAnsi"/>
          <w:bCs/>
          <w:sz w:val="20"/>
          <w:szCs w:val="20"/>
        </w:rPr>
        <w:t xml:space="preserve">                       </w:t>
      </w:r>
      <w:r w:rsidRPr="00E4492D">
        <w:rPr>
          <w:rFonts w:asciiTheme="minorHAnsi" w:hAnsiTheme="minorHAnsi"/>
          <w:bCs/>
          <w:sz w:val="20"/>
          <w:szCs w:val="20"/>
        </w:rPr>
        <w:tab/>
        <w:t xml:space="preserve"> </w:t>
      </w:r>
      <w:r w:rsidR="00E4492D">
        <w:rPr>
          <w:rFonts w:asciiTheme="minorHAnsi" w:hAnsiTheme="minorHAnsi"/>
          <w:bCs/>
          <w:sz w:val="20"/>
          <w:szCs w:val="20"/>
        </w:rPr>
        <w:t xml:space="preserve">     </w:t>
      </w:r>
      <w:r w:rsidR="00E4492D">
        <w:rPr>
          <w:rFonts w:asciiTheme="minorHAnsi" w:hAnsiTheme="minorHAnsi"/>
          <w:bCs/>
          <w:sz w:val="20"/>
          <w:szCs w:val="20"/>
        </w:rPr>
        <w:tab/>
      </w:r>
      <w:r w:rsidR="00E4492D">
        <w:rPr>
          <w:rFonts w:asciiTheme="minorHAnsi" w:hAnsiTheme="minorHAnsi"/>
          <w:bCs/>
          <w:sz w:val="20"/>
          <w:szCs w:val="20"/>
        </w:rPr>
        <w:tab/>
        <w:t xml:space="preserve">          </w:t>
      </w:r>
      <w:proofErr w:type="gramStart"/>
      <w:r w:rsidR="00E4492D">
        <w:rPr>
          <w:rFonts w:asciiTheme="minorHAnsi" w:hAnsiTheme="minorHAnsi"/>
          <w:bCs/>
          <w:sz w:val="20"/>
          <w:szCs w:val="20"/>
        </w:rPr>
        <w:t xml:space="preserve">   </w:t>
      </w:r>
      <w:r w:rsidRPr="00E4492D">
        <w:rPr>
          <w:rFonts w:asciiTheme="minorHAnsi" w:hAnsiTheme="minorHAnsi"/>
          <w:bCs/>
          <w:sz w:val="20"/>
          <w:szCs w:val="20"/>
        </w:rPr>
        <w:t>(</w:t>
      </w:r>
      <w:proofErr w:type="gramEnd"/>
      <w:r w:rsidRPr="00E4492D">
        <w:rPr>
          <w:rFonts w:asciiTheme="minorHAnsi" w:hAnsiTheme="minorHAnsi"/>
          <w:bCs/>
          <w:sz w:val="20"/>
          <w:szCs w:val="20"/>
        </w:rPr>
        <w:t>podpis osoby/osób uprawnionej</w:t>
      </w:r>
    </w:p>
    <w:p w14:paraId="77AFE394" w14:textId="00FF6209" w:rsidR="002C23B4" w:rsidRPr="00E4492D" w:rsidRDefault="002C23B4" w:rsidP="00E4492D">
      <w:pPr>
        <w:spacing w:after="0"/>
        <w:ind w:left="2832" w:firstLine="708"/>
        <w:jc w:val="center"/>
        <w:rPr>
          <w:rFonts w:asciiTheme="minorHAnsi" w:hAnsiTheme="minorHAnsi"/>
          <w:bCs/>
          <w:sz w:val="20"/>
          <w:szCs w:val="20"/>
        </w:rPr>
      </w:pPr>
      <w:r w:rsidRPr="00E4492D">
        <w:rPr>
          <w:rFonts w:asciiTheme="minorHAnsi" w:hAnsiTheme="minorHAnsi"/>
          <w:bCs/>
          <w:sz w:val="20"/>
          <w:szCs w:val="20"/>
        </w:rPr>
        <w:t>do reprezentowania Wykonawcy)</w:t>
      </w:r>
    </w:p>
    <w:p w14:paraId="31BA9C6D" w14:textId="77777777" w:rsidR="002C23B4" w:rsidRDefault="002C23B4" w:rsidP="00E4492D">
      <w:pPr>
        <w:spacing w:after="0"/>
        <w:rPr>
          <w:rFonts w:asciiTheme="minorHAnsi" w:hAnsiTheme="minorHAnsi"/>
          <w:bCs/>
          <w:sz w:val="24"/>
          <w:szCs w:val="24"/>
        </w:rPr>
      </w:pPr>
    </w:p>
    <w:p w14:paraId="52880C6F" w14:textId="77777777" w:rsidR="00E4492D" w:rsidRDefault="00E4492D" w:rsidP="00E4492D">
      <w:pPr>
        <w:spacing w:after="0"/>
        <w:rPr>
          <w:rFonts w:asciiTheme="minorHAnsi" w:hAnsiTheme="minorHAnsi"/>
          <w:bCs/>
          <w:sz w:val="24"/>
          <w:szCs w:val="24"/>
        </w:rPr>
      </w:pPr>
    </w:p>
    <w:p w14:paraId="085FC39B" w14:textId="77777777" w:rsidR="00E4492D" w:rsidRDefault="00E4492D" w:rsidP="00E4492D">
      <w:pPr>
        <w:spacing w:after="0"/>
        <w:rPr>
          <w:rFonts w:asciiTheme="minorHAnsi" w:hAnsiTheme="minorHAnsi"/>
          <w:bCs/>
          <w:sz w:val="24"/>
          <w:szCs w:val="24"/>
        </w:rPr>
      </w:pPr>
    </w:p>
    <w:p w14:paraId="0D373F98" w14:textId="77777777" w:rsidR="00E4492D" w:rsidRDefault="00E4492D" w:rsidP="00E4492D">
      <w:pPr>
        <w:spacing w:after="0"/>
        <w:rPr>
          <w:rFonts w:asciiTheme="minorHAnsi" w:hAnsiTheme="minorHAnsi"/>
          <w:bCs/>
          <w:sz w:val="24"/>
          <w:szCs w:val="24"/>
        </w:rPr>
      </w:pPr>
    </w:p>
    <w:p w14:paraId="67F2F159" w14:textId="77777777" w:rsidR="00E4492D" w:rsidRDefault="00E4492D" w:rsidP="00E4492D">
      <w:pPr>
        <w:spacing w:after="0"/>
        <w:rPr>
          <w:rFonts w:asciiTheme="minorHAnsi" w:hAnsiTheme="minorHAnsi"/>
          <w:bCs/>
          <w:sz w:val="24"/>
          <w:szCs w:val="24"/>
        </w:rPr>
      </w:pPr>
    </w:p>
    <w:p w14:paraId="2390628D" w14:textId="77777777" w:rsidR="00E4492D" w:rsidRDefault="00E4492D" w:rsidP="00E4492D">
      <w:pPr>
        <w:spacing w:after="0"/>
        <w:rPr>
          <w:rFonts w:asciiTheme="minorHAnsi" w:hAnsiTheme="minorHAnsi"/>
          <w:bCs/>
          <w:sz w:val="24"/>
          <w:szCs w:val="24"/>
        </w:rPr>
      </w:pPr>
    </w:p>
    <w:p w14:paraId="1ECE98A2" w14:textId="77777777" w:rsidR="00E4492D" w:rsidRDefault="00E4492D" w:rsidP="00E4492D">
      <w:pPr>
        <w:spacing w:after="0"/>
        <w:rPr>
          <w:rFonts w:asciiTheme="minorHAnsi" w:hAnsiTheme="minorHAnsi"/>
          <w:bCs/>
          <w:sz w:val="24"/>
          <w:szCs w:val="24"/>
        </w:rPr>
      </w:pPr>
    </w:p>
    <w:p w14:paraId="14A40016" w14:textId="77777777" w:rsidR="00E4492D" w:rsidRDefault="00E4492D" w:rsidP="00E4492D">
      <w:pPr>
        <w:spacing w:after="0"/>
        <w:rPr>
          <w:rFonts w:asciiTheme="minorHAnsi" w:hAnsiTheme="minorHAnsi"/>
          <w:bCs/>
          <w:sz w:val="24"/>
          <w:szCs w:val="24"/>
        </w:rPr>
      </w:pPr>
    </w:p>
    <w:p w14:paraId="1847735F" w14:textId="77777777" w:rsidR="00E4492D" w:rsidRDefault="00E4492D" w:rsidP="00E4492D">
      <w:pPr>
        <w:spacing w:after="0"/>
        <w:rPr>
          <w:rFonts w:asciiTheme="minorHAnsi" w:hAnsiTheme="minorHAnsi"/>
          <w:bCs/>
          <w:sz w:val="24"/>
          <w:szCs w:val="24"/>
        </w:rPr>
      </w:pPr>
    </w:p>
    <w:p w14:paraId="475DF1C0" w14:textId="77777777" w:rsidR="00E4492D" w:rsidRDefault="00E4492D" w:rsidP="00E4492D">
      <w:pPr>
        <w:spacing w:after="0"/>
        <w:rPr>
          <w:rFonts w:asciiTheme="minorHAnsi" w:hAnsiTheme="minorHAnsi"/>
          <w:bCs/>
          <w:sz w:val="24"/>
          <w:szCs w:val="24"/>
        </w:rPr>
      </w:pPr>
    </w:p>
    <w:p w14:paraId="588E79E8" w14:textId="77777777" w:rsidR="00E4492D" w:rsidRPr="00E4492D" w:rsidRDefault="00E4492D" w:rsidP="00E4492D">
      <w:pPr>
        <w:spacing w:after="0"/>
        <w:rPr>
          <w:rFonts w:asciiTheme="minorHAnsi" w:hAnsiTheme="minorHAnsi"/>
          <w:bCs/>
          <w:sz w:val="24"/>
          <w:szCs w:val="24"/>
        </w:rPr>
      </w:pPr>
    </w:p>
    <w:p w14:paraId="51B8F255" w14:textId="3F3591BA" w:rsidR="00E4492D" w:rsidRDefault="00E4492D" w:rsidP="00E4492D">
      <w:r w:rsidRPr="00E4492D">
        <w:rPr>
          <w:noProof/>
        </w:rPr>
        <w:drawing>
          <wp:inline distT="0" distB="0" distL="0" distR="0" wp14:anchorId="0524672A" wp14:editId="7610CC49">
            <wp:extent cx="5478145" cy="708660"/>
            <wp:effectExtent l="0" t="0" r="8255" b="0"/>
            <wp:docPr id="1027837986" name="Obraz 1027837986" descr="logo Krajowego Plany Odbudowy, flaga Rzeczpospolitej Polskiej, flaga Unii Europejskiej z napisem Sfinansowane przez Unię Europejską Next Generation E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837986" name="Obraz 1027837986" descr="logo Krajowego Plany Odbudowy, flaga Rzeczpospolitej Polskiej, flaga Unii Europejskiej z napisem Sfinansowane przez Unię Europejską Next Generation EU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3CF17D" w14:textId="0A68980D" w:rsidR="003A6FCE" w:rsidRPr="00E4492D" w:rsidRDefault="003A6FCE" w:rsidP="00E4492D">
      <w:pPr>
        <w:pStyle w:val="Nagwek1"/>
        <w:jc w:val="center"/>
        <w:rPr>
          <w:rFonts w:asciiTheme="minorHAnsi" w:hAnsiTheme="minorHAnsi"/>
          <w:color w:val="auto"/>
          <w:sz w:val="24"/>
          <w:szCs w:val="24"/>
        </w:rPr>
      </w:pPr>
      <w:r w:rsidRPr="00E4492D">
        <w:rPr>
          <w:rFonts w:asciiTheme="minorHAnsi" w:hAnsiTheme="minorHAnsi"/>
          <w:color w:val="auto"/>
          <w:sz w:val="24"/>
          <w:szCs w:val="24"/>
        </w:rPr>
        <w:t xml:space="preserve">OŚWIADCZENIE </w:t>
      </w:r>
      <w:r w:rsidR="005D5948" w:rsidRPr="00E4492D">
        <w:rPr>
          <w:rFonts w:asciiTheme="minorHAnsi" w:hAnsiTheme="minorHAnsi"/>
          <w:color w:val="auto"/>
          <w:sz w:val="24"/>
          <w:szCs w:val="24"/>
        </w:rPr>
        <w:t>O BRAKU</w:t>
      </w:r>
      <w:r w:rsidRPr="00E4492D">
        <w:rPr>
          <w:rFonts w:asciiTheme="minorHAnsi" w:hAnsiTheme="minorHAnsi"/>
          <w:color w:val="auto"/>
          <w:sz w:val="24"/>
          <w:szCs w:val="24"/>
        </w:rPr>
        <w:t xml:space="preserve"> POWIĄZAŃ OSOBOWYCH lub KAPITAŁOWYCH</w:t>
      </w:r>
    </w:p>
    <w:p w14:paraId="580E32FF" w14:textId="3086F221" w:rsidR="003A6FCE" w:rsidRPr="00E4492D" w:rsidRDefault="003A6FCE" w:rsidP="00E4492D">
      <w:pPr>
        <w:pStyle w:val="Nagwek1"/>
        <w:jc w:val="center"/>
        <w:rPr>
          <w:rFonts w:asciiTheme="minorHAnsi" w:hAnsiTheme="minorHAnsi"/>
          <w:color w:val="auto"/>
          <w:sz w:val="24"/>
          <w:szCs w:val="24"/>
        </w:rPr>
      </w:pPr>
      <w:r w:rsidRPr="00E4492D">
        <w:rPr>
          <w:rFonts w:asciiTheme="minorHAnsi" w:hAnsiTheme="minorHAnsi"/>
          <w:color w:val="auto"/>
          <w:sz w:val="24"/>
          <w:szCs w:val="24"/>
        </w:rPr>
        <w:t xml:space="preserve">(art. 6c ustawy z dnia 9 listopada </w:t>
      </w:r>
      <w:proofErr w:type="gramStart"/>
      <w:r w:rsidRPr="00E4492D">
        <w:rPr>
          <w:rFonts w:asciiTheme="minorHAnsi" w:hAnsiTheme="minorHAnsi"/>
          <w:color w:val="auto"/>
          <w:sz w:val="24"/>
          <w:szCs w:val="24"/>
        </w:rPr>
        <w:t>2000r.</w:t>
      </w:r>
      <w:proofErr w:type="gramEnd"/>
      <w:r w:rsidRPr="00E4492D">
        <w:rPr>
          <w:rFonts w:asciiTheme="minorHAnsi" w:hAnsiTheme="minorHAnsi"/>
          <w:color w:val="auto"/>
          <w:sz w:val="24"/>
          <w:szCs w:val="24"/>
        </w:rPr>
        <w:t xml:space="preserve"> o utworzeniu Polskiej Agencji Rozwoju Przedsiębiorczości)</w:t>
      </w:r>
    </w:p>
    <w:p w14:paraId="7FB8EDDB" w14:textId="181C1492" w:rsidR="003A6FCE" w:rsidRPr="0096013D" w:rsidRDefault="004D17C4" w:rsidP="00E4492D">
      <w:pPr>
        <w:spacing w:after="0"/>
        <w:rPr>
          <w:rFonts w:asciiTheme="minorHAnsi" w:hAnsiTheme="minorHAnsi"/>
          <w:b/>
          <w:sz w:val="24"/>
          <w:szCs w:val="24"/>
        </w:rPr>
      </w:pPr>
      <w:r w:rsidRPr="0096013D">
        <w:rPr>
          <w:rFonts w:asciiTheme="minorHAnsi" w:hAnsiTheme="minorHAnsi"/>
          <w:b/>
          <w:sz w:val="24"/>
          <w:szCs w:val="24"/>
        </w:rPr>
        <w:t xml:space="preserve">Nazwa firmy: </w:t>
      </w:r>
    </w:p>
    <w:p w14:paraId="0A27F3BC" w14:textId="77777777" w:rsidR="002C23B4" w:rsidRPr="00E4492D" w:rsidRDefault="002C23B4" w:rsidP="00E4492D">
      <w:pPr>
        <w:suppressAutoHyphens w:val="0"/>
        <w:autoSpaceDE w:val="0"/>
        <w:autoSpaceDN w:val="0"/>
        <w:adjustRightInd w:val="0"/>
        <w:spacing w:after="0"/>
        <w:ind w:left="426"/>
        <w:rPr>
          <w:rFonts w:asciiTheme="minorHAnsi" w:hAnsiTheme="minorHAnsi"/>
          <w:bCs/>
          <w:sz w:val="24"/>
          <w:szCs w:val="24"/>
        </w:rPr>
      </w:pPr>
    </w:p>
    <w:p w14:paraId="6CBA63CA" w14:textId="175CA5C2" w:rsidR="003A6FCE" w:rsidRPr="00E4492D" w:rsidRDefault="003A6FCE" w:rsidP="00E4492D">
      <w:pPr>
        <w:spacing w:after="0"/>
        <w:rPr>
          <w:rFonts w:asciiTheme="minorHAnsi" w:hAnsiTheme="minorHAnsi"/>
          <w:sz w:val="24"/>
          <w:szCs w:val="24"/>
        </w:rPr>
      </w:pPr>
      <w:r w:rsidRPr="00E4492D">
        <w:rPr>
          <w:rFonts w:asciiTheme="minorHAnsi" w:hAnsiTheme="minorHAnsi"/>
          <w:sz w:val="24"/>
          <w:szCs w:val="24"/>
        </w:rPr>
        <w:t>Imię i nazwisko: ..................................................................................................</w:t>
      </w:r>
    </w:p>
    <w:p w14:paraId="4593304C" w14:textId="7659EE6A" w:rsidR="003A6FCE" w:rsidRPr="00694D36" w:rsidRDefault="003A6FCE" w:rsidP="00191B05">
      <w:pPr>
        <w:spacing w:after="0"/>
        <w:jc w:val="both"/>
        <w:rPr>
          <w:b/>
          <w:bCs/>
          <w:sz w:val="24"/>
          <w:szCs w:val="24"/>
          <w:u w:val="single"/>
        </w:rPr>
      </w:pPr>
      <w:r w:rsidRPr="00E4492D">
        <w:rPr>
          <w:rFonts w:asciiTheme="minorHAnsi" w:hAnsiTheme="minorHAnsi"/>
          <w:sz w:val="24"/>
          <w:szCs w:val="24"/>
        </w:rPr>
        <w:t xml:space="preserve">Oświadczam, </w:t>
      </w:r>
      <w:r w:rsidR="00FB4020">
        <w:rPr>
          <w:rFonts w:asciiTheme="minorHAnsi" w:hAnsiTheme="minorHAnsi"/>
          <w:sz w:val="24"/>
          <w:szCs w:val="24"/>
        </w:rPr>
        <w:t xml:space="preserve">ani ja ani </w:t>
      </w:r>
      <w:r w:rsidRPr="00E4492D">
        <w:rPr>
          <w:rFonts w:asciiTheme="minorHAnsi" w:hAnsiTheme="minorHAnsi"/>
          <w:sz w:val="24"/>
          <w:szCs w:val="24"/>
        </w:rPr>
        <w:t xml:space="preserve">że </w:t>
      </w:r>
      <w:r w:rsidR="00FB4020">
        <w:rPr>
          <w:rFonts w:asciiTheme="minorHAnsi" w:hAnsiTheme="minorHAnsi"/>
          <w:sz w:val="24"/>
          <w:szCs w:val="24"/>
        </w:rPr>
        <w:t>P</w:t>
      </w:r>
      <w:r w:rsidRPr="00E4492D">
        <w:rPr>
          <w:rFonts w:asciiTheme="minorHAnsi" w:hAnsiTheme="minorHAnsi"/>
          <w:sz w:val="24"/>
          <w:szCs w:val="24"/>
        </w:rPr>
        <w:t>odmiot, który reprezentuję</w:t>
      </w:r>
      <w:r w:rsidRPr="00E4492D">
        <w:rPr>
          <w:rFonts w:asciiTheme="minorHAnsi" w:hAnsiTheme="minorHAnsi"/>
          <w:b/>
          <w:bCs/>
          <w:sz w:val="24"/>
          <w:szCs w:val="24"/>
          <w:u w:val="single"/>
        </w:rPr>
        <w:t xml:space="preserve"> </w:t>
      </w:r>
      <w:r w:rsidRPr="00E4492D">
        <w:rPr>
          <w:rFonts w:asciiTheme="minorHAnsi" w:hAnsiTheme="minorHAnsi"/>
          <w:sz w:val="24"/>
          <w:szCs w:val="24"/>
        </w:rPr>
        <w:t xml:space="preserve">nie jest bezpośrednio lub za </w:t>
      </w:r>
      <w:r w:rsidR="00E4492D" w:rsidRPr="00694D36">
        <w:rPr>
          <w:sz w:val="24"/>
          <w:szCs w:val="24"/>
        </w:rPr>
        <w:t>p</w:t>
      </w:r>
      <w:r w:rsidRPr="00694D36">
        <w:rPr>
          <w:sz w:val="24"/>
          <w:szCs w:val="24"/>
        </w:rPr>
        <w:t>ośrednictwem innych podmiotów powiązany osobowo lub kapitałowo z Zamawiającym. Przez powiązania osobowe lub kapitałowe rozumie się powiązania między Zamawiającym lub członkami organów Zamawiającego a wykonawcą lub członkami organów wykonawcy polegające na:</w:t>
      </w:r>
    </w:p>
    <w:p w14:paraId="25A3D28A" w14:textId="0148E119" w:rsidR="00FB4020" w:rsidRPr="00FB4020" w:rsidRDefault="00FB4020" w:rsidP="00AF66ED">
      <w:pPr>
        <w:spacing w:after="0"/>
        <w:jc w:val="both"/>
        <w:rPr>
          <w:spacing w:val="-4"/>
          <w:sz w:val="24"/>
          <w:szCs w:val="24"/>
        </w:rPr>
      </w:pPr>
      <w:r w:rsidRPr="00FB4020">
        <w:rPr>
          <w:spacing w:val="-4"/>
          <w:sz w:val="24"/>
          <w:szCs w:val="24"/>
        </w:rPr>
        <w:t xml:space="preserve">1) </w:t>
      </w:r>
      <w:r>
        <w:rPr>
          <w:spacing w:val="-4"/>
          <w:sz w:val="24"/>
          <w:szCs w:val="24"/>
        </w:rPr>
        <w:t xml:space="preserve"> </w:t>
      </w:r>
      <w:r w:rsidRPr="00FB4020">
        <w:rPr>
          <w:spacing w:val="-4"/>
          <w:sz w:val="24"/>
          <w:szCs w:val="24"/>
        </w:rPr>
        <w:t>uczestniczeniu w spółce jako wspólnik spółki cywilnej lub spółki osobowej;</w:t>
      </w:r>
    </w:p>
    <w:p w14:paraId="1B50EEF2" w14:textId="71882FFB" w:rsidR="00FB4020" w:rsidRPr="00FB4020" w:rsidRDefault="00FB4020" w:rsidP="00AF66ED">
      <w:pPr>
        <w:spacing w:after="0"/>
        <w:jc w:val="both"/>
        <w:rPr>
          <w:spacing w:val="-4"/>
          <w:sz w:val="24"/>
          <w:szCs w:val="24"/>
        </w:rPr>
      </w:pPr>
      <w:r w:rsidRPr="00FB4020">
        <w:rPr>
          <w:spacing w:val="-4"/>
          <w:sz w:val="24"/>
          <w:szCs w:val="24"/>
        </w:rPr>
        <w:t xml:space="preserve">2) </w:t>
      </w:r>
      <w:r>
        <w:rPr>
          <w:spacing w:val="-4"/>
          <w:sz w:val="24"/>
          <w:szCs w:val="24"/>
        </w:rPr>
        <w:t xml:space="preserve"> </w:t>
      </w:r>
      <w:r w:rsidRPr="00FB4020">
        <w:rPr>
          <w:spacing w:val="-4"/>
          <w:sz w:val="24"/>
          <w:szCs w:val="24"/>
        </w:rPr>
        <w:t>posiadaniu co najmniej 10% udziałów lub akcji;</w:t>
      </w:r>
    </w:p>
    <w:p w14:paraId="0731CB96" w14:textId="146EA004" w:rsidR="00FB4020" w:rsidRPr="00FB4020" w:rsidRDefault="00FB4020" w:rsidP="00AF66ED">
      <w:pPr>
        <w:spacing w:after="0"/>
        <w:jc w:val="both"/>
        <w:rPr>
          <w:spacing w:val="-4"/>
          <w:sz w:val="24"/>
          <w:szCs w:val="24"/>
        </w:rPr>
      </w:pPr>
      <w:r w:rsidRPr="00FB4020">
        <w:rPr>
          <w:spacing w:val="-4"/>
          <w:sz w:val="24"/>
          <w:szCs w:val="24"/>
        </w:rPr>
        <w:t xml:space="preserve">3) </w:t>
      </w:r>
      <w:r>
        <w:rPr>
          <w:spacing w:val="-4"/>
          <w:sz w:val="24"/>
          <w:szCs w:val="24"/>
        </w:rPr>
        <w:t xml:space="preserve"> </w:t>
      </w:r>
      <w:r w:rsidRPr="00FB4020">
        <w:rPr>
          <w:spacing w:val="-4"/>
          <w:sz w:val="24"/>
          <w:szCs w:val="24"/>
        </w:rPr>
        <w:t>pełnieniu funkcji członka organu nadzorczego lub zarządzającego, prokurenta, pełnomocnika;</w:t>
      </w:r>
    </w:p>
    <w:p w14:paraId="0EDAE98B" w14:textId="3C7DD041" w:rsidR="00FB4020" w:rsidRPr="00FB4020" w:rsidRDefault="00FB4020" w:rsidP="00AF66ED">
      <w:pPr>
        <w:spacing w:after="0"/>
        <w:jc w:val="both"/>
        <w:rPr>
          <w:spacing w:val="-4"/>
          <w:sz w:val="24"/>
          <w:szCs w:val="24"/>
        </w:rPr>
      </w:pPr>
      <w:r w:rsidRPr="00FB4020">
        <w:rPr>
          <w:spacing w:val="-4"/>
          <w:sz w:val="24"/>
          <w:szCs w:val="24"/>
        </w:rPr>
        <w:t xml:space="preserve">4) </w:t>
      </w:r>
      <w:r>
        <w:rPr>
          <w:spacing w:val="-4"/>
          <w:sz w:val="24"/>
          <w:szCs w:val="24"/>
        </w:rPr>
        <w:t>p</w:t>
      </w:r>
      <w:r w:rsidRPr="00FB4020">
        <w:rPr>
          <w:spacing w:val="-4"/>
          <w:sz w:val="24"/>
          <w:szCs w:val="24"/>
        </w:rPr>
        <w:t>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977137A" w14:textId="77777777" w:rsidR="003A6FCE" w:rsidRPr="00E4492D" w:rsidRDefault="003A6FCE" w:rsidP="00E4492D">
      <w:pPr>
        <w:spacing w:after="0"/>
        <w:rPr>
          <w:rFonts w:asciiTheme="minorHAnsi" w:hAnsiTheme="minorHAnsi"/>
          <w:bCs/>
          <w:sz w:val="24"/>
          <w:szCs w:val="24"/>
        </w:rPr>
      </w:pPr>
    </w:p>
    <w:p w14:paraId="1B7559A4" w14:textId="77777777" w:rsidR="00E4492D" w:rsidRPr="00E4492D" w:rsidRDefault="00E4492D" w:rsidP="00E4492D">
      <w:pPr>
        <w:spacing w:after="0"/>
        <w:rPr>
          <w:rFonts w:asciiTheme="minorHAnsi" w:hAnsiTheme="minorHAnsi"/>
          <w:bCs/>
          <w:sz w:val="20"/>
          <w:szCs w:val="20"/>
        </w:rPr>
      </w:pPr>
      <w:r w:rsidRPr="00E4492D">
        <w:rPr>
          <w:rFonts w:asciiTheme="minorHAnsi" w:hAnsiTheme="minorHAnsi"/>
          <w:bCs/>
          <w:sz w:val="20"/>
          <w:szCs w:val="20"/>
        </w:rPr>
        <w:t xml:space="preserve">…………………………….……, </w:t>
      </w:r>
      <w:r w:rsidRPr="00E4492D">
        <w:rPr>
          <w:rFonts w:asciiTheme="minorHAnsi" w:hAnsiTheme="minorHAnsi"/>
          <w:bCs/>
          <w:sz w:val="20"/>
          <w:szCs w:val="20"/>
        </w:rPr>
        <w:tab/>
      </w:r>
      <w:r w:rsidRPr="00E4492D">
        <w:rPr>
          <w:rFonts w:asciiTheme="minorHAnsi" w:hAnsiTheme="minorHAnsi"/>
          <w:bCs/>
          <w:sz w:val="20"/>
          <w:szCs w:val="20"/>
        </w:rPr>
        <w:tab/>
      </w:r>
      <w:r w:rsidRPr="00E4492D">
        <w:rPr>
          <w:rFonts w:asciiTheme="minorHAnsi" w:hAnsiTheme="minorHAnsi"/>
          <w:bCs/>
          <w:sz w:val="20"/>
          <w:szCs w:val="20"/>
        </w:rPr>
        <w:tab/>
        <w:t>…….……….……………………….……………………</w:t>
      </w:r>
    </w:p>
    <w:p w14:paraId="7FFCA484" w14:textId="77777777" w:rsidR="00E4492D" w:rsidRDefault="00E4492D" w:rsidP="00E4492D">
      <w:pPr>
        <w:spacing w:after="0"/>
        <w:rPr>
          <w:rFonts w:asciiTheme="minorHAnsi" w:hAnsiTheme="minorHAnsi"/>
          <w:bCs/>
          <w:sz w:val="20"/>
          <w:szCs w:val="20"/>
        </w:rPr>
      </w:pPr>
      <w:r w:rsidRPr="00E4492D">
        <w:rPr>
          <w:rFonts w:asciiTheme="minorHAnsi" w:hAnsiTheme="minorHAnsi"/>
          <w:bCs/>
          <w:sz w:val="20"/>
          <w:szCs w:val="20"/>
        </w:rPr>
        <w:t xml:space="preserve">(Miejscowość, </w:t>
      </w:r>
      <w:proofErr w:type="gramStart"/>
      <w:r w:rsidRPr="00E4492D">
        <w:rPr>
          <w:rFonts w:asciiTheme="minorHAnsi" w:hAnsiTheme="minorHAnsi"/>
          <w:bCs/>
          <w:sz w:val="20"/>
          <w:szCs w:val="20"/>
        </w:rPr>
        <w:t xml:space="preserve">data)   </w:t>
      </w:r>
      <w:proofErr w:type="gramEnd"/>
      <w:r w:rsidRPr="00E4492D">
        <w:rPr>
          <w:rFonts w:asciiTheme="minorHAnsi" w:hAnsiTheme="minorHAnsi"/>
          <w:bCs/>
          <w:sz w:val="20"/>
          <w:szCs w:val="20"/>
        </w:rPr>
        <w:t xml:space="preserve">                       </w:t>
      </w:r>
      <w:r w:rsidRPr="00E4492D">
        <w:rPr>
          <w:rFonts w:asciiTheme="minorHAnsi" w:hAnsiTheme="minorHAnsi"/>
          <w:bCs/>
          <w:sz w:val="20"/>
          <w:szCs w:val="20"/>
        </w:rPr>
        <w:tab/>
        <w:t xml:space="preserve"> </w:t>
      </w:r>
      <w:r>
        <w:rPr>
          <w:rFonts w:asciiTheme="minorHAnsi" w:hAnsiTheme="minorHAnsi"/>
          <w:bCs/>
          <w:sz w:val="20"/>
          <w:szCs w:val="20"/>
        </w:rPr>
        <w:t xml:space="preserve">     </w:t>
      </w:r>
      <w:r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  <w:t xml:space="preserve">          </w:t>
      </w:r>
      <w:proofErr w:type="gramStart"/>
      <w:r>
        <w:rPr>
          <w:rFonts w:asciiTheme="minorHAnsi" w:hAnsiTheme="minorHAnsi"/>
          <w:bCs/>
          <w:sz w:val="20"/>
          <w:szCs w:val="20"/>
        </w:rPr>
        <w:t xml:space="preserve">   </w:t>
      </w:r>
      <w:r w:rsidRPr="00E4492D">
        <w:rPr>
          <w:rFonts w:asciiTheme="minorHAnsi" w:hAnsiTheme="minorHAnsi"/>
          <w:bCs/>
          <w:sz w:val="20"/>
          <w:szCs w:val="20"/>
        </w:rPr>
        <w:t>(</w:t>
      </w:r>
      <w:proofErr w:type="gramEnd"/>
      <w:r w:rsidRPr="00E4492D">
        <w:rPr>
          <w:rFonts w:asciiTheme="minorHAnsi" w:hAnsiTheme="minorHAnsi"/>
          <w:bCs/>
          <w:sz w:val="20"/>
          <w:szCs w:val="20"/>
        </w:rPr>
        <w:t>podpis osoby/osób uprawnionej</w:t>
      </w:r>
    </w:p>
    <w:p w14:paraId="1A406826" w14:textId="77777777" w:rsidR="00E4492D" w:rsidRPr="00E4492D" w:rsidRDefault="00E4492D" w:rsidP="00E4492D">
      <w:pPr>
        <w:spacing w:after="0"/>
        <w:ind w:left="2832" w:firstLine="708"/>
        <w:jc w:val="center"/>
        <w:rPr>
          <w:rFonts w:asciiTheme="minorHAnsi" w:hAnsiTheme="minorHAnsi"/>
          <w:bCs/>
          <w:sz w:val="20"/>
          <w:szCs w:val="20"/>
        </w:rPr>
      </w:pPr>
      <w:r w:rsidRPr="00E4492D">
        <w:rPr>
          <w:rFonts w:asciiTheme="minorHAnsi" w:hAnsiTheme="minorHAnsi"/>
          <w:bCs/>
          <w:sz w:val="20"/>
          <w:szCs w:val="20"/>
        </w:rPr>
        <w:t>do reprezentowania Wykonawcy)</w:t>
      </w:r>
    </w:p>
    <w:p w14:paraId="489DE72C" w14:textId="77777777" w:rsidR="003A6FCE" w:rsidRPr="00E4492D" w:rsidRDefault="003A6FCE" w:rsidP="00E4492D">
      <w:pPr>
        <w:suppressAutoHyphens w:val="0"/>
        <w:autoSpaceDE w:val="0"/>
        <w:autoSpaceDN w:val="0"/>
        <w:adjustRightInd w:val="0"/>
        <w:spacing w:after="0"/>
        <w:ind w:left="426"/>
        <w:rPr>
          <w:rFonts w:asciiTheme="minorHAnsi" w:hAnsiTheme="minorHAnsi"/>
          <w:bCs/>
          <w:sz w:val="24"/>
          <w:szCs w:val="24"/>
        </w:rPr>
      </w:pPr>
    </w:p>
    <w:sectPr w:rsidR="003A6FCE" w:rsidRPr="00E4492D" w:rsidSect="005C4E30">
      <w:headerReference w:type="default" r:id="rId8"/>
      <w:footerReference w:type="default" r:id="rId9"/>
      <w:pgSz w:w="11905" w:h="16837"/>
      <w:pgMar w:top="765" w:right="1418" w:bottom="76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716CE" w14:textId="77777777" w:rsidR="00EA50D2" w:rsidRDefault="00EA50D2" w:rsidP="00FF690E">
      <w:pPr>
        <w:spacing w:after="0" w:line="240" w:lineRule="auto"/>
      </w:pPr>
      <w:r>
        <w:separator/>
      </w:r>
    </w:p>
  </w:endnote>
  <w:endnote w:type="continuationSeparator" w:id="0">
    <w:p w14:paraId="63DA2E5D" w14:textId="77777777" w:rsidR="00EA50D2" w:rsidRDefault="00EA50D2" w:rsidP="00FF6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C0E13" w14:textId="77777777" w:rsidR="005C4E30" w:rsidRPr="005D3D7C" w:rsidRDefault="005C4E30" w:rsidP="005D3D7C">
    <w:pPr>
      <w:pStyle w:val="Stopka"/>
      <w:spacing w:after="0" w:line="240" w:lineRule="auto"/>
      <w:jc w:val="center"/>
      <w:rPr>
        <w:rFonts w:ascii="Times New Roman" w:hAnsi="Times New Roman" w:cs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067AD" w14:textId="77777777" w:rsidR="00EA50D2" w:rsidRDefault="00EA50D2" w:rsidP="00FF690E">
      <w:pPr>
        <w:spacing w:after="0" w:line="240" w:lineRule="auto"/>
      </w:pPr>
      <w:r>
        <w:separator/>
      </w:r>
    </w:p>
  </w:footnote>
  <w:footnote w:type="continuationSeparator" w:id="0">
    <w:p w14:paraId="0068E5AC" w14:textId="77777777" w:rsidR="00EA50D2" w:rsidRDefault="00EA50D2" w:rsidP="00FF6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5B8FF" w14:textId="77777777" w:rsidR="005C4E30" w:rsidRDefault="005C4E30">
    <w:pPr>
      <w:spacing w:after="0" w:line="240" w:lineRule="auto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81711AB"/>
    <w:multiLevelType w:val="hybridMultilevel"/>
    <w:tmpl w:val="8FB6B5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23799"/>
    <w:multiLevelType w:val="hybridMultilevel"/>
    <w:tmpl w:val="EC02A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2628B"/>
    <w:multiLevelType w:val="hybridMultilevel"/>
    <w:tmpl w:val="491E73C2"/>
    <w:lvl w:ilvl="0" w:tplc="4998D1C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4D1258D"/>
    <w:multiLevelType w:val="hybridMultilevel"/>
    <w:tmpl w:val="A3E61796"/>
    <w:lvl w:ilvl="0" w:tplc="04150017">
      <w:start w:val="1"/>
      <w:numFmt w:val="lowerLetter"/>
      <w:lvlText w:val="%1)"/>
      <w:lvlJc w:val="left"/>
      <w:pPr>
        <w:ind w:left="863" w:hanging="360"/>
      </w:p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8" w15:restartNumberingAfterBreak="0">
    <w:nsid w:val="31357FE6"/>
    <w:multiLevelType w:val="hybridMultilevel"/>
    <w:tmpl w:val="A3E61796"/>
    <w:lvl w:ilvl="0" w:tplc="FFFFFFFF">
      <w:start w:val="1"/>
      <w:numFmt w:val="lowerLetter"/>
      <w:lvlText w:val="%1)"/>
      <w:lvlJc w:val="left"/>
      <w:pPr>
        <w:ind w:left="863" w:hanging="360"/>
      </w:pPr>
    </w:lvl>
    <w:lvl w:ilvl="1" w:tplc="FFFFFFFF" w:tentative="1">
      <w:start w:val="1"/>
      <w:numFmt w:val="lowerLetter"/>
      <w:lvlText w:val="%2."/>
      <w:lvlJc w:val="left"/>
      <w:pPr>
        <w:ind w:left="1583" w:hanging="360"/>
      </w:pPr>
    </w:lvl>
    <w:lvl w:ilvl="2" w:tplc="FFFFFFFF" w:tentative="1">
      <w:start w:val="1"/>
      <w:numFmt w:val="lowerRoman"/>
      <w:lvlText w:val="%3."/>
      <w:lvlJc w:val="right"/>
      <w:pPr>
        <w:ind w:left="2303" w:hanging="180"/>
      </w:pPr>
    </w:lvl>
    <w:lvl w:ilvl="3" w:tplc="FFFFFFFF" w:tentative="1">
      <w:start w:val="1"/>
      <w:numFmt w:val="decimal"/>
      <w:lvlText w:val="%4."/>
      <w:lvlJc w:val="left"/>
      <w:pPr>
        <w:ind w:left="3023" w:hanging="360"/>
      </w:pPr>
    </w:lvl>
    <w:lvl w:ilvl="4" w:tplc="FFFFFFFF" w:tentative="1">
      <w:start w:val="1"/>
      <w:numFmt w:val="lowerLetter"/>
      <w:lvlText w:val="%5."/>
      <w:lvlJc w:val="left"/>
      <w:pPr>
        <w:ind w:left="3743" w:hanging="360"/>
      </w:pPr>
    </w:lvl>
    <w:lvl w:ilvl="5" w:tplc="FFFFFFFF" w:tentative="1">
      <w:start w:val="1"/>
      <w:numFmt w:val="lowerRoman"/>
      <w:lvlText w:val="%6."/>
      <w:lvlJc w:val="right"/>
      <w:pPr>
        <w:ind w:left="4463" w:hanging="180"/>
      </w:pPr>
    </w:lvl>
    <w:lvl w:ilvl="6" w:tplc="FFFFFFFF" w:tentative="1">
      <w:start w:val="1"/>
      <w:numFmt w:val="decimal"/>
      <w:lvlText w:val="%7."/>
      <w:lvlJc w:val="left"/>
      <w:pPr>
        <w:ind w:left="5183" w:hanging="360"/>
      </w:pPr>
    </w:lvl>
    <w:lvl w:ilvl="7" w:tplc="FFFFFFFF" w:tentative="1">
      <w:start w:val="1"/>
      <w:numFmt w:val="lowerLetter"/>
      <w:lvlText w:val="%8."/>
      <w:lvlJc w:val="left"/>
      <w:pPr>
        <w:ind w:left="5903" w:hanging="360"/>
      </w:pPr>
    </w:lvl>
    <w:lvl w:ilvl="8" w:tplc="FFFFFFFF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9" w15:restartNumberingAfterBreak="0">
    <w:nsid w:val="32326D5E"/>
    <w:multiLevelType w:val="hybridMultilevel"/>
    <w:tmpl w:val="A3E61796"/>
    <w:lvl w:ilvl="0" w:tplc="FFFFFFFF">
      <w:start w:val="1"/>
      <w:numFmt w:val="lowerLetter"/>
      <w:lvlText w:val="%1)"/>
      <w:lvlJc w:val="left"/>
      <w:pPr>
        <w:ind w:left="863" w:hanging="360"/>
      </w:pPr>
    </w:lvl>
    <w:lvl w:ilvl="1" w:tplc="FFFFFFFF" w:tentative="1">
      <w:start w:val="1"/>
      <w:numFmt w:val="lowerLetter"/>
      <w:lvlText w:val="%2."/>
      <w:lvlJc w:val="left"/>
      <w:pPr>
        <w:ind w:left="1583" w:hanging="360"/>
      </w:pPr>
    </w:lvl>
    <w:lvl w:ilvl="2" w:tplc="FFFFFFFF" w:tentative="1">
      <w:start w:val="1"/>
      <w:numFmt w:val="lowerRoman"/>
      <w:lvlText w:val="%3."/>
      <w:lvlJc w:val="right"/>
      <w:pPr>
        <w:ind w:left="2303" w:hanging="180"/>
      </w:pPr>
    </w:lvl>
    <w:lvl w:ilvl="3" w:tplc="FFFFFFFF" w:tentative="1">
      <w:start w:val="1"/>
      <w:numFmt w:val="decimal"/>
      <w:lvlText w:val="%4."/>
      <w:lvlJc w:val="left"/>
      <w:pPr>
        <w:ind w:left="3023" w:hanging="360"/>
      </w:pPr>
    </w:lvl>
    <w:lvl w:ilvl="4" w:tplc="FFFFFFFF" w:tentative="1">
      <w:start w:val="1"/>
      <w:numFmt w:val="lowerLetter"/>
      <w:lvlText w:val="%5."/>
      <w:lvlJc w:val="left"/>
      <w:pPr>
        <w:ind w:left="3743" w:hanging="360"/>
      </w:pPr>
    </w:lvl>
    <w:lvl w:ilvl="5" w:tplc="FFFFFFFF" w:tentative="1">
      <w:start w:val="1"/>
      <w:numFmt w:val="lowerRoman"/>
      <w:lvlText w:val="%6."/>
      <w:lvlJc w:val="right"/>
      <w:pPr>
        <w:ind w:left="4463" w:hanging="180"/>
      </w:pPr>
    </w:lvl>
    <w:lvl w:ilvl="6" w:tplc="FFFFFFFF" w:tentative="1">
      <w:start w:val="1"/>
      <w:numFmt w:val="decimal"/>
      <w:lvlText w:val="%7."/>
      <w:lvlJc w:val="left"/>
      <w:pPr>
        <w:ind w:left="5183" w:hanging="360"/>
      </w:pPr>
    </w:lvl>
    <w:lvl w:ilvl="7" w:tplc="FFFFFFFF" w:tentative="1">
      <w:start w:val="1"/>
      <w:numFmt w:val="lowerLetter"/>
      <w:lvlText w:val="%8."/>
      <w:lvlJc w:val="left"/>
      <w:pPr>
        <w:ind w:left="5903" w:hanging="360"/>
      </w:pPr>
    </w:lvl>
    <w:lvl w:ilvl="8" w:tplc="FFFFFFFF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0" w15:restartNumberingAfterBreak="0">
    <w:nsid w:val="350121D2"/>
    <w:multiLevelType w:val="hybridMultilevel"/>
    <w:tmpl w:val="491E73C2"/>
    <w:lvl w:ilvl="0" w:tplc="FFFFFFFF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52B359B2"/>
    <w:multiLevelType w:val="hybridMultilevel"/>
    <w:tmpl w:val="89CCDB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20AF2"/>
    <w:multiLevelType w:val="hybridMultilevel"/>
    <w:tmpl w:val="FE7C9F28"/>
    <w:lvl w:ilvl="0" w:tplc="3BB87E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FF762B"/>
    <w:multiLevelType w:val="hybridMultilevel"/>
    <w:tmpl w:val="491E73C2"/>
    <w:lvl w:ilvl="0" w:tplc="FFFFFFFF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 w15:restartNumberingAfterBreak="0">
    <w:nsid w:val="7F942601"/>
    <w:multiLevelType w:val="hybridMultilevel"/>
    <w:tmpl w:val="491E73C2"/>
    <w:lvl w:ilvl="0" w:tplc="4998D1C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num w:numId="1" w16cid:durableId="975136335">
    <w:abstractNumId w:val="0"/>
  </w:num>
  <w:num w:numId="2" w16cid:durableId="974681456">
    <w:abstractNumId w:val="1"/>
  </w:num>
  <w:num w:numId="3" w16cid:durableId="670180003">
    <w:abstractNumId w:val="2"/>
  </w:num>
  <w:num w:numId="4" w16cid:durableId="307907204">
    <w:abstractNumId w:val="3"/>
  </w:num>
  <w:num w:numId="5" w16cid:durableId="2059357917">
    <w:abstractNumId w:val="5"/>
  </w:num>
  <w:num w:numId="6" w16cid:durableId="743575839">
    <w:abstractNumId w:val="12"/>
  </w:num>
  <w:num w:numId="7" w16cid:durableId="43843987">
    <w:abstractNumId w:val="14"/>
  </w:num>
  <w:num w:numId="8" w16cid:durableId="520902663">
    <w:abstractNumId w:val="6"/>
  </w:num>
  <w:num w:numId="9" w16cid:durableId="13667842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08921958">
    <w:abstractNumId w:val="13"/>
  </w:num>
  <w:num w:numId="11" w16cid:durableId="309098461">
    <w:abstractNumId w:val="4"/>
  </w:num>
  <w:num w:numId="12" w16cid:durableId="926771629">
    <w:abstractNumId w:val="11"/>
  </w:num>
  <w:num w:numId="13" w16cid:durableId="764807668">
    <w:abstractNumId w:val="10"/>
  </w:num>
  <w:num w:numId="14" w16cid:durableId="35586585">
    <w:abstractNumId w:val="7"/>
  </w:num>
  <w:num w:numId="15" w16cid:durableId="240525573">
    <w:abstractNumId w:val="9"/>
  </w:num>
  <w:num w:numId="16" w16cid:durableId="16051896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9E8"/>
    <w:rsid w:val="00003759"/>
    <w:rsid w:val="00024FCC"/>
    <w:rsid w:val="000319A1"/>
    <w:rsid w:val="00037A10"/>
    <w:rsid w:val="00057F21"/>
    <w:rsid w:val="00092A52"/>
    <w:rsid w:val="000B547F"/>
    <w:rsid w:val="000D43BA"/>
    <w:rsid w:val="000D7FAA"/>
    <w:rsid w:val="000E2CB3"/>
    <w:rsid w:val="001735E9"/>
    <w:rsid w:val="00184A34"/>
    <w:rsid w:val="00191B05"/>
    <w:rsid w:val="00191EE9"/>
    <w:rsid w:val="001924A7"/>
    <w:rsid w:val="001B3CDE"/>
    <w:rsid w:val="001B42A6"/>
    <w:rsid w:val="001C451D"/>
    <w:rsid w:val="0026303F"/>
    <w:rsid w:val="002C23B4"/>
    <w:rsid w:val="002D2E6D"/>
    <w:rsid w:val="002E1ECE"/>
    <w:rsid w:val="002E5EBE"/>
    <w:rsid w:val="0030346E"/>
    <w:rsid w:val="00311373"/>
    <w:rsid w:val="003201E1"/>
    <w:rsid w:val="00320438"/>
    <w:rsid w:val="0035323D"/>
    <w:rsid w:val="00361273"/>
    <w:rsid w:val="00397524"/>
    <w:rsid w:val="003A398B"/>
    <w:rsid w:val="003A6FCE"/>
    <w:rsid w:val="003E0F3C"/>
    <w:rsid w:val="004240D4"/>
    <w:rsid w:val="00461CFE"/>
    <w:rsid w:val="00465A02"/>
    <w:rsid w:val="00471E96"/>
    <w:rsid w:val="004B63B3"/>
    <w:rsid w:val="004D17C4"/>
    <w:rsid w:val="00512CDD"/>
    <w:rsid w:val="0054567D"/>
    <w:rsid w:val="00565A4E"/>
    <w:rsid w:val="00565DD5"/>
    <w:rsid w:val="0056784A"/>
    <w:rsid w:val="00587BEC"/>
    <w:rsid w:val="00594D6D"/>
    <w:rsid w:val="00594FD4"/>
    <w:rsid w:val="005C080E"/>
    <w:rsid w:val="005C4E30"/>
    <w:rsid w:val="005D3D7C"/>
    <w:rsid w:val="005D5948"/>
    <w:rsid w:val="005E1D8B"/>
    <w:rsid w:val="00641734"/>
    <w:rsid w:val="006642A4"/>
    <w:rsid w:val="00684992"/>
    <w:rsid w:val="00691752"/>
    <w:rsid w:val="00694D36"/>
    <w:rsid w:val="006A7FFB"/>
    <w:rsid w:val="007334DE"/>
    <w:rsid w:val="007536B1"/>
    <w:rsid w:val="007638E5"/>
    <w:rsid w:val="007B233E"/>
    <w:rsid w:val="007C00A4"/>
    <w:rsid w:val="007C0F77"/>
    <w:rsid w:val="00814A7A"/>
    <w:rsid w:val="00822AF0"/>
    <w:rsid w:val="0089474B"/>
    <w:rsid w:val="00950679"/>
    <w:rsid w:val="00953C86"/>
    <w:rsid w:val="0096013D"/>
    <w:rsid w:val="00961713"/>
    <w:rsid w:val="00994B37"/>
    <w:rsid w:val="009E1A7B"/>
    <w:rsid w:val="009F0127"/>
    <w:rsid w:val="009F11C1"/>
    <w:rsid w:val="009F2249"/>
    <w:rsid w:val="009F3109"/>
    <w:rsid w:val="00A01075"/>
    <w:rsid w:val="00A24670"/>
    <w:rsid w:val="00A4050F"/>
    <w:rsid w:val="00A45507"/>
    <w:rsid w:val="00A535A8"/>
    <w:rsid w:val="00A71FDF"/>
    <w:rsid w:val="00A7338C"/>
    <w:rsid w:val="00A84EF4"/>
    <w:rsid w:val="00A91F83"/>
    <w:rsid w:val="00AF021E"/>
    <w:rsid w:val="00AF66ED"/>
    <w:rsid w:val="00B13CC7"/>
    <w:rsid w:val="00B1484F"/>
    <w:rsid w:val="00B15867"/>
    <w:rsid w:val="00B35389"/>
    <w:rsid w:val="00B7021A"/>
    <w:rsid w:val="00C14D88"/>
    <w:rsid w:val="00C25770"/>
    <w:rsid w:val="00C35C42"/>
    <w:rsid w:val="00C61E98"/>
    <w:rsid w:val="00C72888"/>
    <w:rsid w:val="00C7315D"/>
    <w:rsid w:val="00C87FEB"/>
    <w:rsid w:val="00CC38B1"/>
    <w:rsid w:val="00CC5780"/>
    <w:rsid w:val="00CC7BB0"/>
    <w:rsid w:val="00CE1A84"/>
    <w:rsid w:val="00D14250"/>
    <w:rsid w:val="00D259E8"/>
    <w:rsid w:val="00D30E10"/>
    <w:rsid w:val="00D324C8"/>
    <w:rsid w:val="00D568BE"/>
    <w:rsid w:val="00D6475C"/>
    <w:rsid w:val="00D6500B"/>
    <w:rsid w:val="00D822AA"/>
    <w:rsid w:val="00E37A0E"/>
    <w:rsid w:val="00E4492D"/>
    <w:rsid w:val="00E5660B"/>
    <w:rsid w:val="00EA50D2"/>
    <w:rsid w:val="00EC6C54"/>
    <w:rsid w:val="00EE35A1"/>
    <w:rsid w:val="00EF11A6"/>
    <w:rsid w:val="00F250B6"/>
    <w:rsid w:val="00F27F13"/>
    <w:rsid w:val="00F640D5"/>
    <w:rsid w:val="00F745EF"/>
    <w:rsid w:val="00F95ABE"/>
    <w:rsid w:val="00FA42ED"/>
    <w:rsid w:val="00FB4020"/>
    <w:rsid w:val="00FC16B0"/>
    <w:rsid w:val="00FE6B64"/>
    <w:rsid w:val="00FF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1DB058B"/>
  <w15:chartTrackingRefBased/>
  <w15:docId w15:val="{03913EB9-C821-42E6-BFF2-86A0EDE99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4E30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6F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C4E30"/>
    <w:rPr>
      <w:rFonts w:ascii="Symbol" w:hAnsi="Symbol"/>
    </w:rPr>
  </w:style>
  <w:style w:type="character" w:customStyle="1" w:styleId="Absatz-Standardschriftart">
    <w:name w:val="Absatz-Standardschriftart"/>
    <w:rsid w:val="005C4E30"/>
  </w:style>
  <w:style w:type="character" w:customStyle="1" w:styleId="WW-Absatz-Standardschriftart">
    <w:name w:val="WW-Absatz-Standardschriftart"/>
    <w:rsid w:val="005C4E30"/>
  </w:style>
  <w:style w:type="character" w:customStyle="1" w:styleId="WW8Num1z1">
    <w:name w:val="WW8Num1z1"/>
    <w:rsid w:val="005C4E30"/>
    <w:rPr>
      <w:rFonts w:ascii="Courier New" w:hAnsi="Courier New" w:cs="Courier New"/>
    </w:rPr>
  </w:style>
  <w:style w:type="character" w:customStyle="1" w:styleId="WW8Num1z2">
    <w:name w:val="WW8Num1z2"/>
    <w:rsid w:val="005C4E30"/>
    <w:rPr>
      <w:rFonts w:ascii="Wingdings" w:hAnsi="Wingdings"/>
    </w:rPr>
  </w:style>
  <w:style w:type="character" w:customStyle="1" w:styleId="WW8Num2z0">
    <w:name w:val="WW8Num2z0"/>
    <w:rsid w:val="005C4E30"/>
    <w:rPr>
      <w:b w:val="0"/>
    </w:rPr>
  </w:style>
  <w:style w:type="character" w:customStyle="1" w:styleId="WW8Num7z0">
    <w:name w:val="WW8Num7z0"/>
    <w:rsid w:val="005C4E30"/>
    <w:rPr>
      <w:rFonts w:ascii="Times New Roman" w:hAnsi="Times New Roman"/>
    </w:rPr>
  </w:style>
  <w:style w:type="character" w:customStyle="1" w:styleId="WW8Num9z0">
    <w:name w:val="WW8Num9z0"/>
    <w:rsid w:val="005C4E30"/>
    <w:rPr>
      <w:rFonts w:ascii="Times New Roman" w:hAnsi="Times New Roman"/>
      <w:sz w:val="24"/>
    </w:rPr>
  </w:style>
  <w:style w:type="character" w:customStyle="1" w:styleId="Domylnaczcionkaakapitu1">
    <w:name w:val="Domyślna czcionka akapitu1"/>
    <w:rsid w:val="005C4E30"/>
  </w:style>
  <w:style w:type="character" w:customStyle="1" w:styleId="NagwekZnak">
    <w:name w:val="Nagłówek Znak"/>
    <w:rsid w:val="005C4E30"/>
    <w:rPr>
      <w:sz w:val="22"/>
      <w:szCs w:val="22"/>
    </w:rPr>
  </w:style>
  <w:style w:type="character" w:customStyle="1" w:styleId="StopkaZnak">
    <w:name w:val="Stopka Znak"/>
    <w:uiPriority w:val="99"/>
    <w:rsid w:val="005C4E30"/>
    <w:rPr>
      <w:sz w:val="22"/>
      <w:szCs w:val="22"/>
    </w:rPr>
  </w:style>
  <w:style w:type="character" w:customStyle="1" w:styleId="TekstdymkaZnak">
    <w:name w:val="Tekst dymka Znak"/>
    <w:rsid w:val="005C4E30"/>
    <w:rPr>
      <w:rFonts w:ascii="Tahoma" w:hAnsi="Tahoma" w:cs="Tahoma"/>
      <w:sz w:val="16"/>
      <w:szCs w:val="16"/>
    </w:rPr>
  </w:style>
  <w:style w:type="character" w:styleId="Hipercze">
    <w:name w:val="Hyperlink"/>
    <w:rsid w:val="005C4E30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1"/>
    <w:rsid w:val="005C4E30"/>
  </w:style>
  <w:style w:type="character" w:customStyle="1" w:styleId="Znakiprzypiswkocowych">
    <w:name w:val="Znaki przypisów końcowych"/>
    <w:rsid w:val="005C4E30"/>
    <w:rPr>
      <w:vertAlign w:val="superscript"/>
    </w:rPr>
  </w:style>
  <w:style w:type="character" w:styleId="Pogrubienie">
    <w:name w:val="Strong"/>
    <w:qFormat/>
    <w:rsid w:val="005C4E30"/>
    <w:rPr>
      <w:b/>
      <w:bCs/>
    </w:rPr>
  </w:style>
  <w:style w:type="character" w:customStyle="1" w:styleId="ZnakZnak">
    <w:name w:val="Znak Znak"/>
    <w:rsid w:val="005C4E30"/>
    <w:rPr>
      <w:rFonts w:ascii="Arial" w:hAnsi="Arial" w:cs="Arial"/>
      <w:b/>
      <w:bCs/>
      <w:kern w:val="1"/>
      <w:sz w:val="32"/>
      <w:szCs w:val="32"/>
      <w:lang w:val="pl-PL" w:eastAsia="ar-SA" w:bidi="ar-SA"/>
    </w:rPr>
  </w:style>
  <w:style w:type="character" w:customStyle="1" w:styleId="HTML-wstpniesformatowanyZnak">
    <w:name w:val="HTML - wstępnie sformatowany Znak"/>
    <w:rsid w:val="005C4E30"/>
    <w:rPr>
      <w:rFonts w:ascii="Courier New" w:eastAsia="Times New Roman" w:hAnsi="Courier New" w:cs="Courier New"/>
    </w:rPr>
  </w:style>
  <w:style w:type="character" w:customStyle="1" w:styleId="WW8Dropcap0">
    <w:name w:val="WW8Dropcap0"/>
    <w:rsid w:val="005C4E30"/>
    <w:rPr>
      <w:rFonts w:ascii="Times New Roman" w:hAnsi="Times New Roman"/>
    </w:rPr>
  </w:style>
  <w:style w:type="character" w:customStyle="1" w:styleId="Znakinumeracji">
    <w:name w:val="Znaki numeracji"/>
    <w:rsid w:val="005C4E30"/>
  </w:style>
  <w:style w:type="paragraph" w:customStyle="1" w:styleId="Nagwek10">
    <w:name w:val="Nagłówek1"/>
    <w:basedOn w:val="Normalny"/>
    <w:next w:val="Tekstpodstawowy"/>
    <w:rsid w:val="005C4E3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sid w:val="005C4E30"/>
    <w:pPr>
      <w:spacing w:after="120"/>
    </w:pPr>
  </w:style>
  <w:style w:type="paragraph" w:styleId="Lista">
    <w:name w:val="List"/>
    <w:basedOn w:val="Tekstpodstawowy"/>
    <w:rsid w:val="005C4E30"/>
    <w:rPr>
      <w:rFonts w:cs="Tahoma"/>
    </w:rPr>
  </w:style>
  <w:style w:type="paragraph" w:customStyle="1" w:styleId="Podpis1">
    <w:name w:val="Podpis1"/>
    <w:basedOn w:val="Normalny"/>
    <w:rsid w:val="005C4E3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5C4E30"/>
    <w:pPr>
      <w:suppressLineNumbers/>
    </w:pPr>
    <w:rPr>
      <w:rFonts w:cs="Tahoma"/>
    </w:rPr>
  </w:style>
  <w:style w:type="paragraph" w:styleId="Nagwek">
    <w:name w:val="header"/>
    <w:basedOn w:val="Normalny"/>
    <w:rsid w:val="005C4E3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5C4E3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C4E3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1"/>
    <w:qFormat/>
    <w:rsid w:val="005C4E30"/>
    <w:pPr>
      <w:ind w:left="720"/>
    </w:pPr>
  </w:style>
  <w:style w:type="paragraph" w:styleId="NormalnyWeb">
    <w:name w:val="Normal (Web)"/>
    <w:basedOn w:val="Normalny"/>
    <w:rsid w:val="005C4E30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rsid w:val="005C4E30"/>
    <w:rPr>
      <w:sz w:val="20"/>
      <w:szCs w:val="20"/>
    </w:rPr>
  </w:style>
  <w:style w:type="paragraph" w:styleId="HTML-wstpniesformatowany">
    <w:name w:val="HTML Preformatted"/>
    <w:basedOn w:val="Normalny"/>
    <w:rsid w:val="005C4E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D259E8"/>
    <w:rPr>
      <w:vertAlign w:val="superscript"/>
    </w:rPr>
  </w:style>
  <w:style w:type="paragraph" w:customStyle="1" w:styleId="Default">
    <w:name w:val="Default"/>
    <w:rsid w:val="005C08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B42A6"/>
    <w:pPr>
      <w:widowControl w:val="0"/>
      <w:spacing w:after="120" w:line="48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rsid w:val="001B42A6"/>
    <w:rPr>
      <w:rFonts w:eastAsia="Lucida Sans Unicode"/>
      <w:sz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461CFE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3A6FCE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1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9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145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18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278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5033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9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9150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829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919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891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nr WND-POKL</vt:lpstr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nr WND-POKL</dc:title>
  <dc:subject/>
  <dc:creator>Pawlica</dc:creator>
  <cp:keywords/>
  <cp:lastModifiedBy>Agnieszka  Rożek</cp:lastModifiedBy>
  <cp:revision>26</cp:revision>
  <cp:lastPrinted>2015-02-04T07:08:00Z</cp:lastPrinted>
  <dcterms:created xsi:type="dcterms:W3CDTF">2024-06-17T10:02:00Z</dcterms:created>
  <dcterms:modified xsi:type="dcterms:W3CDTF">2025-10-06T16:54:00Z</dcterms:modified>
</cp:coreProperties>
</file>